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D7C18" w14:textId="2C3E702C" w:rsidR="005A5156" w:rsidRPr="005A5156" w:rsidRDefault="005A5156">
      <w:pPr>
        <w:rPr>
          <w:b/>
          <w:bCs/>
          <w:sz w:val="32"/>
          <w:szCs w:val="32"/>
        </w:rPr>
      </w:pPr>
      <w:r w:rsidRPr="005A5156">
        <w:rPr>
          <w:b/>
          <w:bCs/>
          <w:sz w:val="32"/>
          <w:szCs w:val="32"/>
        </w:rPr>
        <w:t xml:space="preserve">Specifikacija strojne in programske opreme za </w:t>
      </w:r>
      <w:proofErr w:type="spellStart"/>
      <w:r w:rsidRPr="005A5156">
        <w:rPr>
          <w:b/>
          <w:bCs/>
          <w:sz w:val="32"/>
          <w:szCs w:val="32"/>
        </w:rPr>
        <w:t>urbanomate</w:t>
      </w:r>
      <w:proofErr w:type="spellEnd"/>
      <w:r w:rsidRPr="005A5156">
        <w:rPr>
          <w:b/>
          <w:bCs/>
          <w:sz w:val="32"/>
          <w:szCs w:val="32"/>
        </w:rPr>
        <w:t xml:space="preserve">  </w:t>
      </w:r>
    </w:p>
    <w:p w14:paraId="4C1625CA" w14:textId="77777777" w:rsidR="005A5156" w:rsidRPr="005A5156" w:rsidRDefault="005A5156" w:rsidP="005A5156">
      <w:pPr>
        <w:rPr>
          <w:sz w:val="28"/>
          <w:szCs w:val="28"/>
        </w:rPr>
      </w:pPr>
      <w:r w:rsidRPr="005A5156">
        <w:rPr>
          <w:sz w:val="28"/>
          <w:szCs w:val="28"/>
        </w:rPr>
        <w:t>Strojna oprema:</w:t>
      </w:r>
      <w:r w:rsidRPr="005A5156">
        <w:rPr>
          <w:sz w:val="28"/>
          <w:szCs w:val="28"/>
        </w:rPr>
        <w:br/>
      </w:r>
      <w:proofErr w:type="spellStart"/>
      <w:r w:rsidRPr="005A5156">
        <w:rPr>
          <w:b/>
          <w:bCs/>
          <w:sz w:val="28"/>
          <w:szCs w:val="28"/>
        </w:rPr>
        <w:t>Worldline</w:t>
      </w:r>
      <w:proofErr w:type="spellEnd"/>
      <w:r w:rsidRPr="005A5156">
        <w:rPr>
          <w:b/>
          <w:bCs/>
          <w:sz w:val="28"/>
          <w:szCs w:val="28"/>
        </w:rPr>
        <w:t xml:space="preserve"> </w:t>
      </w:r>
      <w:proofErr w:type="spellStart"/>
      <w:r w:rsidRPr="005A5156">
        <w:rPr>
          <w:b/>
          <w:bCs/>
          <w:sz w:val="28"/>
          <w:szCs w:val="28"/>
        </w:rPr>
        <w:t>Xenteo</w:t>
      </w:r>
      <w:proofErr w:type="spellEnd"/>
      <w:r w:rsidRPr="005A5156">
        <w:rPr>
          <w:b/>
          <w:bCs/>
          <w:sz w:val="28"/>
          <w:szCs w:val="28"/>
        </w:rPr>
        <w:t xml:space="preserve"> Eco</w:t>
      </w:r>
      <w:r w:rsidRPr="005A5156">
        <w:rPr>
          <w:b/>
          <w:bCs/>
          <w:sz w:val="28"/>
          <w:szCs w:val="28"/>
        </w:rPr>
        <w:br/>
      </w:r>
      <w:proofErr w:type="spellStart"/>
      <w:r w:rsidRPr="005A5156">
        <w:rPr>
          <w:b/>
          <w:bCs/>
          <w:sz w:val="28"/>
          <w:szCs w:val="28"/>
        </w:rPr>
        <w:t>Worldline</w:t>
      </w:r>
      <w:proofErr w:type="spellEnd"/>
      <w:r w:rsidRPr="005A5156">
        <w:rPr>
          <w:b/>
          <w:bCs/>
          <w:sz w:val="28"/>
          <w:szCs w:val="28"/>
        </w:rPr>
        <w:t xml:space="preserve"> </w:t>
      </w:r>
      <w:proofErr w:type="spellStart"/>
      <w:r w:rsidRPr="005A5156">
        <w:rPr>
          <w:b/>
          <w:bCs/>
          <w:sz w:val="28"/>
          <w:szCs w:val="28"/>
        </w:rPr>
        <w:t>Yoneo</w:t>
      </w:r>
      <w:proofErr w:type="spellEnd"/>
    </w:p>
    <w:p w14:paraId="08B48C7B" w14:textId="77777777" w:rsidR="005A5156" w:rsidRPr="005A5156" w:rsidRDefault="005A5156" w:rsidP="005A5156">
      <w:pPr>
        <w:rPr>
          <w:b/>
          <w:bCs/>
          <w:sz w:val="28"/>
          <w:szCs w:val="28"/>
        </w:rPr>
      </w:pPr>
      <w:r w:rsidRPr="005A5156">
        <w:rPr>
          <w:sz w:val="28"/>
          <w:szCs w:val="28"/>
        </w:rPr>
        <w:t>Programska oprema (ime in verzija aplikacije):</w:t>
      </w:r>
      <w:r w:rsidRPr="005A5156">
        <w:rPr>
          <w:sz w:val="28"/>
          <w:szCs w:val="28"/>
        </w:rPr>
        <w:br/>
      </w:r>
      <w:proofErr w:type="spellStart"/>
      <w:r w:rsidRPr="005A5156">
        <w:rPr>
          <w:b/>
          <w:bCs/>
          <w:sz w:val="28"/>
          <w:szCs w:val="28"/>
        </w:rPr>
        <w:t>awl.embedded</w:t>
      </w:r>
      <w:proofErr w:type="spellEnd"/>
      <w:r w:rsidRPr="005A5156">
        <w:rPr>
          <w:b/>
          <w:bCs/>
          <w:sz w:val="28"/>
          <w:szCs w:val="28"/>
        </w:rPr>
        <w:t xml:space="preserve"> 1.0.0</w:t>
      </w:r>
    </w:p>
    <w:p w14:paraId="7CF40DF1" w14:textId="68984014" w:rsidR="005A5156" w:rsidRPr="005A5156" w:rsidRDefault="005A5156" w:rsidP="005A5156">
      <w:pPr>
        <w:rPr>
          <w:sz w:val="28"/>
          <w:szCs w:val="28"/>
        </w:rPr>
      </w:pPr>
      <w:r w:rsidRPr="005A5156">
        <w:rPr>
          <w:rFonts w:ascii="Aptos" w:hAnsi="Aptos"/>
          <w:sz w:val="28"/>
          <w:szCs w:val="28"/>
        </w:rPr>
        <w:t>Pri</w:t>
      </w:r>
      <w:r w:rsidRPr="005A5156">
        <w:rPr>
          <w:rFonts w:ascii="Aptos" w:hAnsi="Aptos"/>
          <w:sz w:val="28"/>
          <w:szCs w:val="28"/>
        </w:rPr>
        <w:t xml:space="preserve"> plačilni </w:t>
      </w:r>
      <w:r w:rsidRPr="005A5156">
        <w:rPr>
          <w:rFonts w:ascii="Aptos" w:hAnsi="Aptos"/>
          <w:sz w:val="28"/>
          <w:szCs w:val="28"/>
        </w:rPr>
        <w:t xml:space="preserve"> transakciji vsa komunikacija s kartičnim procesnim centrom poteka med terminalom </w:t>
      </w:r>
      <w:proofErr w:type="spellStart"/>
      <w:r w:rsidRPr="005A5156">
        <w:rPr>
          <w:rFonts w:ascii="Aptos" w:hAnsi="Aptos"/>
          <w:sz w:val="28"/>
          <w:szCs w:val="28"/>
        </w:rPr>
        <w:t>Xenteo</w:t>
      </w:r>
      <w:proofErr w:type="spellEnd"/>
      <w:r w:rsidRPr="005A5156">
        <w:rPr>
          <w:rFonts w:ascii="Aptos" w:hAnsi="Aptos"/>
          <w:sz w:val="28"/>
          <w:szCs w:val="28"/>
        </w:rPr>
        <w:t xml:space="preserve"> in procesnim centrom.</w:t>
      </w:r>
    </w:p>
    <w:p w14:paraId="7FEC9A9D" w14:textId="77777777" w:rsidR="005A5156" w:rsidRDefault="005A5156"/>
    <w:sectPr w:rsidR="005A51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B82D7" w14:textId="77777777" w:rsidR="005A5156" w:rsidRDefault="005A5156" w:rsidP="005A5156">
      <w:pPr>
        <w:spacing w:after="0" w:line="240" w:lineRule="auto"/>
      </w:pPr>
      <w:r>
        <w:separator/>
      </w:r>
    </w:p>
  </w:endnote>
  <w:endnote w:type="continuationSeparator" w:id="0">
    <w:p w14:paraId="5DB30F61" w14:textId="77777777" w:rsidR="005A5156" w:rsidRDefault="005A5156" w:rsidP="005A5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6EBE" w14:textId="77777777" w:rsidR="005A5156" w:rsidRDefault="005A5156" w:rsidP="005A5156">
      <w:pPr>
        <w:spacing w:after="0" w:line="240" w:lineRule="auto"/>
      </w:pPr>
      <w:r>
        <w:separator/>
      </w:r>
    </w:p>
  </w:footnote>
  <w:footnote w:type="continuationSeparator" w:id="0">
    <w:p w14:paraId="78FC5A0D" w14:textId="77777777" w:rsidR="005A5156" w:rsidRDefault="005A5156" w:rsidP="005A5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54B0" w14:textId="1BF34911" w:rsidR="005A5156" w:rsidRDefault="005A5156">
    <w:pPr>
      <w:pStyle w:val="Glava"/>
    </w:pPr>
    <w:r>
      <w:t>PRILOGA</w:t>
    </w:r>
  </w:p>
  <w:p w14:paraId="5F46D01D" w14:textId="3AAAD88E" w:rsidR="005A5156" w:rsidRDefault="005A5156">
    <w:pPr>
      <w:pStyle w:val="Glava"/>
    </w:pPr>
  </w:p>
  <w:p w14:paraId="47428844" w14:textId="77777777" w:rsidR="005A5156" w:rsidRDefault="005A515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156"/>
    <w:rsid w:val="005A5156"/>
    <w:rsid w:val="0076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0A462"/>
  <w15:chartTrackingRefBased/>
  <w15:docId w15:val="{908AD867-1D69-41F9-A6E4-0A75E1A0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A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A5156"/>
  </w:style>
  <w:style w:type="paragraph" w:styleId="Noga">
    <w:name w:val="footer"/>
    <w:basedOn w:val="Navaden"/>
    <w:link w:val="NogaZnak"/>
    <w:uiPriority w:val="99"/>
    <w:unhideWhenUsed/>
    <w:rsid w:val="005A5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A5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Ilić</dc:creator>
  <cp:keywords/>
  <dc:description/>
  <cp:lastModifiedBy>Mirjana Ilić</cp:lastModifiedBy>
  <cp:revision>1</cp:revision>
  <dcterms:created xsi:type="dcterms:W3CDTF">2024-10-24T10:56:00Z</dcterms:created>
  <dcterms:modified xsi:type="dcterms:W3CDTF">2024-10-24T11:00:00Z</dcterms:modified>
</cp:coreProperties>
</file>